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757" w:rsidRDefault="00C30757">
      <w:pPr>
        <w:jc w:val="right"/>
      </w:pPr>
      <w:bookmarkStart w:id="0" w:name="_GoBack"/>
      <w:bookmarkEnd w:id="0"/>
    </w:p>
    <w:p w:rsidR="00C30757" w:rsidRDefault="00C30757">
      <w:pPr>
        <w:jc w:val="center"/>
      </w:pPr>
      <w:r>
        <w:rPr>
          <w:b/>
          <w:sz w:val="32"/>
          <w:szCs w:val="32"/>
        </w:rPr>
        <w:t>Российская Федерация</w:t>
      </w:r>
    </w:p>
    <w:p w:rsidR="00C30757" w:rsidRDefault="00C30757">
      <w:pPr>
        <w:jc w:val="center"/>
      </w:pPr>
      <w:r>
        <w:rPr>
          <w:b/>
          <w:sz w:val="32"/>
          <w:szCs w:val="32"/>
        </w:rPr>
        <w:t xml:space="preserve">Глава </w:t>
      </w:r>
      <w:r w:rsidR="00AF6181">
        <w:rPr>
          <w:b/>
          <w:sz w:val="32"/>
          <w:szCs w:val="32"/>
        </w:rPr>
        <w:t>Заринского</w:t>
      </w:r>
      <w:r>
        <w:rPr>
          <w:b/>
          <w:sz w:val="32"/>
          <w:szCs w:val="32"/>
        </w:rPr>
        <w:t xml:space="preserve"> сельского поселения</w:t>
      </w:r>
    </w:p>
    <w:p w:rsidR="00C30757" w:rsidRDefault="00C30757">
      <w:pPr>
        <w:jc w:val="center"/>
      </w:pPr>
      <w:r>
        <w:rPr>
          <w:b/>
          <w:sz w:val="32"/>
          <w:szCs w:val="32"/>
        </w:rPr>
        <w:t xml:space="preserve"> Марьяновского муниципального района </w:t>
      </w:r>
    </w:p>
    <w:p w:rsidR="00C30757" w:rsidRDefault="00C30757">
      <w:pPr>
        <w:jc w:val="center"/>
      </w:pPr>
      <w:r>
        <w:rPr>
          <w:b/>
          <w:sz w:val="32"/>
          <w:szCs w:val="32"/>
        </w:rPr>
        <w:t>Омской области</w:t>
      </w:r>
    </w:p>
    <w:p w:rsidR="00C30757" w:rsidRDefault="00C30757">
      <w:pPr>
        <w:jc w:val="center"/>
        <w:rPr>
          <w:b/>
          <w:sz w:val="32"/>
          <w:szCs w:val="32"/>
        </w:rPr>
      </w:pPr>
    </w:p>
    <w:p w:rsidR="00C30757" w:rsidRDefault="00C30757">
      <w:pPr>
        <w:jc w:val="center"/>
      </w:pPr>
      <w:r>
        <w:rPr>
          <w:b/>
          <w:sz w:val="36"/>
          <w:szCs w:val="36"/>
        </w:rPr>
        <w:t>ПОСТАНОВЛЕНИЕ</w:t>
      </w:r>
    </w:p>
    <w:p w:rsidR="00C30757" w:rsidRDefault="00C30757">
      <w:pPr>
        <w:jc w:val="both"/>
      </w:pPr>
      <w:r>
        <w:rPr>
          <w:sz w:val="28"/>
          <w:szCs w:val="28"/>
        </w:rPr>
        <w:t xml:space="preserve"> </w:t>
      </w:r>
      <w:r w:rsidR="00D50097">
        <w:rPr>
          <w:sz w:val="28"/>
          <w:szCs w:val="28"/>
        </w:rPr>
        <w:t>30</w:t>
      </w:r>
      <w:r w:rsidR="00181480">
        <w:rPr>
          <w:sz w:val="28"/>
          <w:szCs w:val="28"/>
        </w:rPr>
        <w:t>.03</w:t>
      </w:r>
      <w:r>
        <w:rPr>
          <w:sz w:val="28"/>
          <w:szCs w:val="28"/>
        </w:rPr>
        <w:t>.202</w:t>
      </w:r>
      <w:r w:rsidR="00AF618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 </w:t>
      </w:r>
      <w:r w:rsidR="00D50097">
        <w:rPr>
          <w:sz w:val="28"/>
          <w:szCs w:val="28"/>
        </w:rPr>
        <w:t>1</w:t>
      </w:r>
      <w:r w:rsidR="00CC261F">
        <w:rPr>
          <w:sz w:val="28"/>
          <w:szCs w:val="28"/>
        </w:rPr>
        <w:t>9</w:t>
      </w:r>
    </w:p>
    <w:p w:rsidR="00C30757" w:rsidRDefault="00C30757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BB1734" w:rsidRDefault="00C30757" w:rsidP="00BB1734">
      <w:pPr>
        <w:jc w:val="center"/>
      </w:pPr>
      <w:r>
        <w:rPr>
          <w:sz w:val="28"/>
          <w:szCs w:val="28"/>
        </w:rPr>
        <w:t>О внесении изменений в муниципальную программу</w:t>
      </w:r>
      <w:r w:rsidR="00BB1734">
        <w:t xml:space="preserve"> </w:t>
      </w:r>
      <w:proofErr w:type="spellStart"/>
      <w:r w:rsidR="00AF6181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BB1734">
        <w:t xml:space="preserve"> </w:t>
      </w:r>
      <w:r>
        <w:rPr>
          <w:sz w:val="28"/>
          <w:szCs w:val="28"/>
        </w:rPr>
        <w:t>«Развитие социально-экономического потенциала</w:t>
      </w:r>
      <w:r w:rsidR="00BB1734">
        <w:t xml:space="preserve"> </w:t>
      </w:r>
      <w:proofErr w:type="spellStart"/>
      <w:r w:rsidR="00AF6181">
        <w:rPr>
          <w:sz w:val="28"/>
          <w:szCs w:val="28"/>
        </w:rPr>
        <w:t>Заринского</w:t>
      </w:r>
      <w:proofErr w:type="spellEnd"/>
      <w:r w:rsidR="00AF6181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района»,</w:t>
      </w:r>
      <w:r w:rsidR="00BB1734">
        <w:t xml:space="preserve"> </w:t>
      </w:r>
      <w:r>
        <w:rPr>
          <w:sz w:val="28"/>
          <w:szCs w:val="28"/>
        </w:rPr>
        <w:t>утвержденную постановлением</w:t>
      </w:r>
      <w:r w:rsidR="00BB1734">
        <w:t xml:space="preserve"> </w:t>
      </w:r>
      <w:r>
        <w:rPr>
          <w:sz w:val="28"/>
          <w:szCs w:val="28"/>
        </w:rPr>
        <w:t xml:space="preserve">Главы </w:t>
      </w:r>
      <w:proofErr w:type="spellStart"/>
      <w:r w:rsidR="00AF6181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30757" w:rsidRDefault="00D50097" w:rsidP="00BB1734">
      <w:pPr>
        <w:jc w:val="center"/>
      </w:pPr>
      <w:r w:rsidRPr="00D50097">
        <w:rPr>
          <w:sz w:val="28"/>
          <w:szCs w:val="28"/>
        </w:rPr>
        <w:t>от 13.11</w:t>
      </w:r>
      <w:r w:rsidR="00C30757" w:rsidRPr="00D50097">
        <w:rPr>
          <w:sz w:val="28"/>
          <w:szCs w:val="28"/>
        </w:rPr>
        <w:t xml:space="preserve">.2013 года № </w:t>
      </w:r>
      <w:r w:rsidRPr="00D50097">
        <w:rPr>
          <w:sz w:val="28"/>
          <w:szCs w:val="28"/>
        </w:rPr>
        <w:t>62</w:t>
      </w:r>
    </w:p>
    <w:p w:rsidR="00C30757" w:rsidRDefault="00C30757">
      <w:pPr>
        <w:rPr>
          <w:rFonts w:eastAsia="Calibri"/>
          <w:b/>
          <w:caps/>
          <w:sz w:val="28"/>
          <w:szCs w:val="28"/>
          <w:lang w:eastAsia="en-US"/>
        </w:rPr>
      </w:pPr>
    </w:p>
    <w:p w:rsidR="00C30757" w:rsidRDefault="00C30757" w:rsidP="00181480">
      <w:pPr>
        <w:spacing w:line="240" w:lineRule="atLeast"/>
        <w:ind w:firstLine="709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руководствуясь Федеральным законом «Об общих принципах местного самоуправления в Российской Федерации», Уставом </w:t>
      </w:r>
      <w:r w:rsidR="00BB1734">
        <w:rPr>
          <w:sz w:val="28"/>
          <w:szCs w:val="28"/>
        </w:rPr>
        <w:t xml:space="preserve">муниципального образования </w:t>
      </w:r>
      <w:proofErr w:type="spellStart"/>
      <w:r w:rsidR="00AF6181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поселения, постановляю:</w:t>
      </w:r>
    </w:p>
    <w:p w:rsidR="00C30757" w:rsidRPr="00D50097" w:rsidRDefault="00C30757" w:rsidP="00D50097">
      <w:pPr>
        <w:numPr>
          <w:ilvl w:val="0"/>
          <w:numId w:val="1"/>
        </w:numPr>
        <w:tabs>
          <w:tab w:val="left" w:pos="0"/>
        </w:tabs>
        <w:spacing w:line="240" w:lineRule="atLeast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«Развитие социально-экономического потенциала </w:t>
      </w:r>
      <w:r w:rsidR="00AF6181">
        <w:rPr>
          <w:sz w:val="28"/>
          <w:szCs w:val="28"/>
        </w:rPr>
        <w:t>Заринского</w:t>
      </w:r>
      <w:r w:rsidR="00CE2DF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Марьяновского муниципального района», утвержденную постановлением Главы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от </w:t>
      </w:r>
      <w:r w:rsidR="00D50097" w:rsidRPr="00D50097">
        <w:rPr>
          <w:sz w:val="28"/>
          <w:szCs w:val="28"/>
        </w:rPr>
        <w:t xml:space="preserve"> 13.11.2013 года </w:t>
      </w:r>
      <w:r w:rsidR="00BB1734">
        <w:rPr>
          <w:sz w:val="28"/>
          <w:szCs w:val="28"/>
        </w:rPr>
        <w:t xml:space="preserve">    </w:t>
      </w:r>
      <w:r w:rsidR="00D50097" w:rsidRPr="00D50097">
        <w:rPr>
          <w:sz w:val="28"/>
          <w:szCs w:val="28"/>
        </w:rPr>
        <w:t>№ 62</w:t>
      </w:r>
      <w:r w:rsidR="00D50097">
        <w:rPr>
          <w:sz w:val="28"/>
          <w:szCs w:val="28"/>
        </w:rPr>
        <w:t xml:space="preserve"> </w:t>
      </w:r>
      <w:r w:rsidRPr="00D50097">
        <w:rPr>
          <w:sz w:val="28"/>
          <w:szCs w:val="28"/>
        </w:rPr>
        <w:t>следующие изменения:</w:t>
      </w:r>
    </w:p>
    <w:p w:rsidR="00181480" w:rsidRPr="00D20794" w:rsidRDefault="00181480" w:rsidP="00181480">
      <w:pPr>
        <w:numPr>
          <w:ilvl w:val="1"/>
          <w:numId w:val="2"/>
        </w:numPr>
        <w:tabs>
          <w:tab w:val="left" w:pos="3480"/>
        </w:tabs>
        <w:ind w:left="0" w:firstLine="0"/>
        <w:jc w:val="both"/>
        <w:rPr>
          <w:bCs/>
          <w:sz w:val="32"/>
        </w:rPr>
      </w:pPr>
      <w:r>
        <w:rPr>
          <w:sz w:val="28"/>
          <w:szCs w:val="28"/>
        </w:rPr>
        <w:t xml:space="preserve">Паспорт муниципальной программы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«</w:t>
      </w:r>
      <w:r w:rsidRPr="007A4239">
        <w:rPr>
          <w:sz w:val="28"/>
          <w:szCs w:val="28"/>
        </w:rPr>
        <w:t>Развитие социально-экономического потенциала</w:t>
      </w:r>
      <w:r>
        <w:rPr>
          <w:sz w:val="28"/>
          <w:szCs w:val="28"/>
        </w:rPr>
        <w:t xml:space="preserve">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</w:t>
      </w:r>
      <w:r w:rsidRPr="007A4239">
        <w:rPr>
          <w:sz w:val="28"/>
          <w:szCs w:val="28"/>
        </w:rPr>
        <w:t xml:space="preserve"> поселения Марьяновского муниципального района»</w:t>
      </w:r>
      <w:r>
        <w:rPr>
          <w:sz w:val="28"/>
          <w:szCs w:val="28"/>
        </w:rPr>
        <w:t xml:space="preserve"> дополнить </w:t>
      </w:r>
      <w:r w:rsidRPr="00C61552">
        <w:rPr>
          <w:sz w:val="28"/>
          <w:szCs w:val="28"/>
        </w:rPr>
        <w:t xml:space="preserve">Подпрограммой </w:t>
      </w:r>
      <w:r w:rsidRPr="00181480">
        <w:rPr>
          <w:bCs/>
          <w:sz w:val="28"/>
        </w:rPr>
        <w:t xml:space="preserve">«Комплексное развитие сельских территорий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</w:t>
      </w:r>
      <w:r w:rsidRPr="00181480">
        <w:rPr>
          <w:bCs/>
          <w:sz w:val="28"/>
        </w:rPr>
        <w:t>Марьяновского муниципального района Омской области»</w:t>
      </w:r>
      <w:r>
        <w:rPr>
          <w:bCs/>
          <w:sz w:val="28"/>
        </w:rPr>
        <w:t xml:space="preserve"> </w:t>
      </w:r>
      <w:r w:rsidR="00D20794">
        <w:rPr>
          <w:sz w:val="28"/>
        </w:rPr>
        <w:t>(202</w:t>
      </w:r>
      <w:r w:rsidR="00AF6181">
        <w:rPr>
          <w:sz w:val="28"/>
        </w:rPr>
        <w:t>2</w:t>
      </w:r>
      <w:r w:rsidR="00D20794">
        <w:rPr>
          <w:sz w:val="28"/>
        </w:rPr>
        <w:t>– 2025 годы)</w:t>
      </w:r>
      <w:r>
        <w:rPr>
          <w:sz w:val="28"/>
        </w:rPr>
        <w:t>.</w:t>
      </w:r>
    </w:p>
    <w:p w:rsidR="00D20794" w:rsidRPr="00181480" w:rsidRDefault="00D20794" w:rsidP="00181480">
      <w:pPr>
        <w:numPr>
          <w:ilvl w:val="1"/>
          <w:numId w:val="2"/>
        </w:numPr>
        <w:tabs>
          <w:tab w:val="left" w:pos="3480"/>
        </w:tabs>
        <w:ind w:left="0" w:firstLine="0"/>
        <w:jc w:val="both"/>
        <w:rPr>
          <w:bCs/>
          <w:sz w:val="32"/>
        </w:rPr>
      </w:pPr>
      <w:r>
        <w:rPr>
          <w:sz w:val="28"/>
        </w:rPr>
        <w:t>Муниципальн</w:t>
      </w:r>
      <w:r w:rsidR="00AF6181">
        <w:rPr>
          <w:sz w:val="28"/>
        </w:rPr>
        <w:t>у</w:t>
      </w:r>
      <w:r>
        <w:rPr>
          <w:sz w:val="28"/>
        </w:rPr>
        <w:t xml:space="preserve">ю подпрограмму </w:t>
      </w:r>
      <w:r w:rsidRPr="00181480">
        <w:rPr>
          <w:bCs/>
          <w:sz w:val="28"/>
        </w:rPr>
        <w:t xml:space="preserve">«Комплексное развитие сельских территорий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</w:t>
      </w:r>
      <w:r w:rsidRPr="00181480">
        <w:rPr>
          <w:bCs/>
          <w:sz w:val="28"/>
        </w:rPr>
        <w:t>Марьяновского муниципального района Омской области»</w:t>
      </w:r>
      <w:r>
        <w:rPr>
          <w:bCs/>
          <w:sz w:val="28"/>
        </w:rPr>
        <w:t xml:space="preserve"> </w:t>
      </w:r>
      <w:r w:rsidRPr="00181480">
        <w:rPr>
          <w:sz w:val="28"/>
        </w:rPr>
        <w:t>(202</w:t>
      </w:r>
      <w:r w:rsidR="00AF6181">
        <w:rPr>
          <w:sz w:val="28"/>
        </w:rPr>
        <w:t>2</w:t>
      </w:r>
      <w:r w:rsidRPr="00181480">
        <w:rPr>
          <w:sz w:val="28"/>
        </w:rPr>
        <w:t>– 2025 годы)</w:t>
      </w:r>
      <w:r>
        <w:rPr>
          <w:sz w:val="28"/>
        </w:rPr>
        <w:t xml:space="preserve"> изложить в приложении № 1.</w:t>
      </w:r>
    </w:p>
    <w:p w:rsidR="00C30757" w:rsidRDefault="00C30757" w:rsidP="00181480">
      <w:pPr>
        <w:numPr>
          <w:ilvl w:val="0"/>
          <w:numId w:val="2"/>
        </w:numPr>
        <w:spacing w:line="240" w:lineRule="atLeast"/>
        <w:jc w:val="both"/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>.</w:t>
      </w:r>
    </w:p>
    <w:p w:rsidR="00181480" w:rsidRPr="004612DE" w:rsidRDefault="00181480" w:rsidP="00181480">
      <w:pPr>
        <w:numPr>
          <w:ilvl w:val="0"/>
          <w:numId w:val="2"/>
        </w:numPr>
        <w:tabs>
          <w:tab w:val="clear" w:pos="708"/>
          <w:tab w:val="num" w:pos="0"/>
        </w:tabs>
        <w:suppressAutoHyphens w:val="0"/>
        <w:spacing w:line="240" w:lineRule="atLeast"/>
        <w:ind w:left="0" w:firstLine="0"/>
        <w:jc w:val="both"/>
        <w:rPr>
          <w:sz w:val="28"/>
          <w:szCs w:val="28"/>
        </w:rPr>
      </w:pPr>
      <w:r w:rsidRPr="004612DE">
        <w:rPr>
          <w:sz w:val="28"/>
          <w:szCs w:val="28"/>
        </w:rPr>
        <w:t xml:space="preserve">Настоящее постановление разместить на официальном сайте </w:t>
      </w:r>
      <w:r w:rsidR="00AF6181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</w:t>
      </w:r>
      <w:r w:rsidRPr="004612DE">
        <w:rPr>
          <w:sz w:val="28"/>
          <w:szCs w:val="28"/>
        </w:rPr>
        <w:t>Марьяновского муниципального района Омской области в информационно-телекоммуникационной сети «Интернет»: www.omskportal.ru</w:t>
      </w:r>
      <w:r>
        <w:rPr>
          <w:sz w:val="28"/>
          <w:szCs w:val="28"/>
        </w:rPr>
        <w:t>.</w:t>
      </w:r>
    </w:p>
    <w:p w:rsidR="00181480" w:rsidRPr="004612DE" w:rsidRDefault="00181480" w:rsidP="00181480">
      <w:pPr>
        <w:numPr>
          <w:ilvl w:val="0"/>
          <w:numId w:val="2"/>
        </w:numPr>
        <w:suppressAutoHyphens w:val="0"/>
        <w:spacing w:line="24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30757" w:rsidRDefault="00C30757" w:rsidP="00181480">
      <w:pPr>
        <w:spacing w:line="240" w:lineRule="atLeast"/>
        <w:ind w:left="708"/>
        <w:jc w:val="both"/>
        <w:rPr>
          <w:sz w:val="28"/>
          <w:szCs w:val="28"/>
        </w:rPr>
      </w:pPr>
    </w:p>
    <w:p w:rsidR="00C30757" w:rsidRDefault="00C30757">
      <w:pPr>
        <w:spacing w:line="360" w:lineRule="auto"/>
        <w:ind w:left="708"/>
        <w:jc w:val="both"/>
        <w:rPr>
          <w:sz w:val="28"/>
          <w:szCs w:val="28"/>
        </w:rPr>
      </w:pPr>
    </w:p>
    <w:p w:rsidR="00C30757" w:rsidRDefault="00C30757" w:rsidP="001359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AF6181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592E">
        <w:rPr>
          <w:sz w:val="28"/>
          <w:szCs w:val="28"/>
        </w:rPr>
        <w:t xml:space="preserve">                        </w:t>
      </w:r>
      <w:r w:rsidR="00AF6181">
        <w:rPr>
          <w:sz w:val="28"/>
          <w:szCs w:val="28"/>
        </w:rPr>
        <w:t>В</w:t>
      </w:r>
      <w:r>
        <w:rPr>
          <w:sz w:val="28"/>
          <w:szCs w:val="28"/>
        </w:rPr>
        <w:t xml:space="preserve">.В. </w:t>
      </w:r>
      <w:r w:rsidR="00AF6181">
        <w:rPr>
          <w:sz w:val="28"/>
          <w:szCs w:val="28"/>
        </w:rPr>
        <w:t>Бондаренко</w:t>
      </w:r>
    </w:p>
    <w:p w:rsidR="00A40CCE" w:rsidRDefault="00A40CCE" w:rsidP="0013592E">
      <w:pPr>
        <w:spacing w:line="360" w:lineRule="auto"/>
        <w:jc w:val="both"/>
        <w:rPr>
          <w:sz w:val="28"/>
          <w:szCs w:val="28"/>
        </w:rPr>
      </w:pPr>
    </w:p>
    <w:p w:rsidR="00A40CCE" w:rsidRDefault="00A40CCE" w:rsidP="0013592E">
      <w:pPr>
        <w:spacing w:line="360" w:lineRule="auto"/>
        <w:jc w:val="both"/>
        <w:rPr>
          <w:sz w:val="28"/>
          <w:szCs w:val="28"/>
        </w:rPr>
      </w:pPr>
    </w:p>
    <w:p w:rsidR="00A40CCE" w:rsidRDefault="00A40CCE" w:rsidP="0013592E">
      <w:pPr>
        <w:spacing w:line="360" w:lineRule="auto"/>
        <w:jc w:val="both"/>
        <w:rPr>
          <w:sz w:val="28"/>
          <w:szCs w:val="28"/>
        </w:rPr>
      </w:pPr>
    </w:p>
    <w:p w:rsidR="00A40CCE" w:rsidRDefault="00A40CCE" w:rsidP="0013592E">
      <w:pPr>
        <w:spacing w:line="360" w:lineRule="auto"/>
        <w:jc w:val="both"/>
        <w:rPr>
          <w:sz w:val="28"/>
          <w:szCs w:val="28"/>
        </w:rPr>
      </w:pPr>
    </w:p>
    <w:p w:rsidR="00A40CCE" w:rsidRPr="00004CD9" w:rsidRDefault="00A40CCE" w:rsidP="00A40CCE">
      <w:pPr>
        <w:jc w:val="right"/>
        <w:rPr>
          <w:bCs/>
          <w:sz w:val="20"/>
        </w:rPr>
      </w:pPr>
      <w:r w:rsidRPr="00004CD9">
        <w:rPr>
          <w:bCs/>
          <w:sz w:val="20"/>
        </w:rPr>
        <w:lastRenderedPageBreak/>
        <w:t>Приложение №</w:t>
      </w:r>
      <w:r>
        <w:rPr>
          <w:bCs/>
          <w:sz w:val="20"/>
        </w:rPr>
        <w:t>1</w:t>
      </w:r>
    </w:p>
    <w:p w:rsidR="00A40CCE" w:rsidRDefault="00A40CCE" w:rsidP="00A40CCE">
      <w:pPr>
        <w:tabs>
          <w:tab w:val="left" w:pos="3480"/>
        </w:tabs>
        <w:jc w:val="right"/>
        <w:rPr>
          <w:bCs/>
          <w:sz w:val="20"/>
        </w:rPr>
      </w:pPr>
      <w:r>
        <w:rPr>
          <w:bCs/>
          <w:sz w:val="20"/>
        </w:rPr>
        <w:t xml:space="preserve">к постановлению Главы </w:t>
      </w:r>
      <w:proofErr w:type="spellStart"/>
      <w:r>
        <w:rPr>
          <w:bCs/>
          <w:sz w:val="20"/>
        </w:rPr>
        <w:t>Заринского</w:t>
      </w:r>
      <w:proofErr w:type="spellEnd"/>
      <w:r>
        <w:rPr>
          <w:bCs/>
          <w:sz w:val="20"/>
        </w:rPr>
        <w:t xml:space="preserve"> сельского поселения</w:t>
      </w:r>
    </w:p>
    <w:p w:rsidR="00A40CCE" w:rsidRDefault="00A40CCE" w:rsidP="00A40CCE">
      <w:pPr>
        <w:tabs>
          <w:tab w:val="left" w:pos="3480"/>
        </w:tabs>
        <w:jc w:val="right"/>
        <w:rPr>
          <w:bCs/>
          <w:sz w:val="20"/>
        </w:rPr>
      </w:pPr>
      <w:r>
        <w:rPr>
          <w:bCs/>
          <w:sz w:val="20"/>
        </w:rPr>
        <w:t xml:space="preserve">Марьяновского муниципального района Омской области </w:t>
      </w:r>
    </w:p>
    <w:p w:rsidR="00A40CCE" w:rsidRPr="00004CD9" w:rsidRDefault="00A40CCE" w:rsidP="00A40CCE">
      <w:pPr>
        <w:tabs>
          <w:tab w:val="left" w:pos="3480"/>
        </w:tabs>
        <w:jc w:val="right"/>
        <w:rPr>
          <w:bCs/>
          <w:sz w:val="20"/>
        </w:rPr>
      </w:pPr>
      <w:r>
        <w:rPr>
          <w:bCs/>
          <w:sz w:val="20"/>
        </w:rPr>
        <w:t>от «30» марта 2022 года № 19</w:t>
      </w:r>
    </w:p>
    <w:p w:rsidR="00A40CCE" w:rsidRPr="00D97811" w:rsidRDefault="00A40CCE" w:rsidP="00A40CCE">
      <w:pPr>
        <w:ind w:firstLine="709"/>
      </w:pPr>
    </w:p>
    <w:p w:rsidR="00A40CCE" w:rsidRPr="00D97811" w:rsidRDefault="00A40CCE" w:rsidP="00A40CCE">
      <w:pPr>
        <w:pStyle w:val="11"/>
        <w:spacing w:before="0" w:after="0"/>
        <w:jc w:val="center"/>
        <w:rPr>
          <w:rFonts w:ascii="Times New Roman" w:hAnsi="Times New Roman" w:cs="Times New Roman"/>
          <w:b w:val="0"/>
          <w:bCs w:val="0"/>
          <w:caps w:val="0"/>
          <w:noProof w:val="0"/>
          <w:sz w:val="24"/>
          <w:szCs w:val="24"/>
        </w:rPr>
      </w:pPr>
      <w:r w:rsidRPr="00D97811">
        <w:rPr>
          <w:rFonts w:ascii="Times New Roman" w:hAnsi="Times New Roman" w:cs="Times New Roman"/>
          <w:b w:val="0"/>
          <w:bCs w:val="0"/>
          <w:caps w:val="0"/>
          <w:noProof w:val="0"/>
          <w:sz w:val="24"/>
          <w:szCs w:val="24"/>
          <w:lang w:val="en-US"/>
        </w:rPr>
        <w:t>I</w:t>
      </w:r>
      <w:r w:rsidRPr="00D97811">
        <w:rPr>
          <w:rFonts w:ascii="Times New Roman" w:hAnsi="Times New Roman" w:cs="Times New Roman"/>
          <w:b w:val="0"/>
          <w:bCs w:val="0"/>
          <w:caps w:val="0"/>
          <w:noProof w:val="0"/>
          <w:sz w:val="24"/>
          <w:szCs w:val="24"/>
        </w:rPr>
        <w:t>. ПАСПОРТ</w:t>
      </w:r>
    </w:p>
    <w:p w:rsidR="00A40CCE" w:rsidRPr="00935C41" w:rsidRDefault="00A40CCE" w:rsidP="00A40CCE">
      <w:pPr>
        <w:autoSpaceDE w:val="0"/>
        <w:autoSpaceDN w:val="0"/>
        <w:adjustRightInd w:val="0"/>
        <w:jc w:val="center"/>
      </w:pPr>
      <w:bookmarkStart w:id="1" w:name="_Toc329252535"/>
      <w:r w:rsidRPr="00D97811">
        <w:t xml:space="preserve">подпрограммы </w:t>
      </w:r>
      <w:r w:rsidRPr="00935C41">
        <w:t>Комплексное развитие сельских территорий</w:t>
      </w: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proofErr w:type="spellStart"/>
      <w:r>
        <w:t>Заринского</w:t>
      </w:r>
      <w:proofErr w:type="spellEnd"/>
      <w:r>
        <w:t xml:space="preserve"> сельского поселения </w:t>
      </w:r>
      <w:r w:rsidRPr="00935C41">
        <w:t>Марьяновского муниципального района</w:t>
      </w:r>
      <w:r>
        <w:t xml:space="preserve"> Омской о</w:t>
      </w:r>
      <w:r>
        <w:t>б</w:t>
      </w:r>
      <w:r>
        <w:t xml:space="preserve">ласти </w:t>
      </w:r>
      <w:r w:rsidRPr="00935C41">
        <w:t>(202</w:t>
      </w:r>
      <w:r>
        <w:t>2</w:t>
      </w:r>
      <w:r w:rsidRPr="00935C41">
        <w:t>– 2025 годы)»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004CD9" w:rsidRDefault="00A40CCE" w:rsidP="00A40CCE">
            <w:pPr>
              <w:spacing w:line="240" w:lineRule="atLeast"/>
            </w:pPr>
            <w:r w:rsidRPr="00004CD9">
              <w:rPr>
                <w:szCs w:val="28"/>
              </w:rPr>
              <w:t xml:space="preserve">Наименование муниципальной программы </w:t>
            </w:r>
            <w:proofErr w:type="spellStart"/>
            <w:r>
              <w:rPr>
                <w:szCs w:val="28"/>
              </w:rPr>
              <w:t>Заринского</w:t>
            </w:r>
            <w:proofErr w:type="spellEnd"/>
            <w:r w:rsidRPr="00004CD9">
              <w:rPr>
                <w:szCs w:val="28"/>
              </w:rPr>
              <w:t xml:space="preserve"> сельского поселения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004CD9" w:rsidRDefault="00A40CCE" w:rsidP="00A40C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социально-экономического потенциала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Заринского</w:t>
            </w:r>
            <w:proofErr w:type="spellEnd"/>
            <w:r w:rsidRPr="00004CD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Марьяновского муниципального района»</w:t>
            </w:r>
          </w:p>
          <w:p w:rsidR="00A40CCE" w:rsidRPr="00935C41" w:rsidRDefault="00A40CCE" w:rsidP="00A40CCE">
            <w:pPr>
              <w:jc w:val="center"/>
            </w:pPr>
            <w:r w:rsidRPr="00004CD9">
              <w:t xml:space="preserve"> (2020– 2025 годы)»  (далее – Программа)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004CD9" w:rsidRDefault="00A40CCE" w:rsidP="00A40CCE">
            <w:pPr>
              <w:spacing w:line="240" w:lineRule="atLeast"/>
            </w:pPr>
            <w:r w:rsidRPr="00004CD9">
              <w:rPr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szCs w:val="28"/>
              </w:rPr>
              <w:t>Заринского</w:t>
            </w:r>
            <w:proofErr w:type="spellEnd"/>
            <w:r w:rsidRPr="00004CD9">
              <w:rPr>
                <w:szCs w:val="28"/>
              </w:rPr>
              <w:t xml:space="preserve"> сельского поселения (далее подпрограмма)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jc w:val="center"/>
            </w:pPr>
            <w:r w:rsidRPr="00935C41">
              <w:t>«Комплексное развитие сельских территорий</w:t>
            </w:r>
          </w:p>
          <w:p w:rsidR="00A40CCE" w:rsidRPr="00935C41" w:rsidRDefault="00A40CCE" w:rsidP="00A40CC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Заринского</w:t>
            </w:r>
            <w:proofErr w:type="spellEnd"/>
            <w:r>
              <w:t xml:space="preserve"> сельского поселения </w:t>
            </w:r>
            <w:r w:rsidRPr="00935C41">
              <w:t>Марьяновского муниципального района</w:t>
            </w:r>
            <w:r>
              <w:t xml:space="preserve"> Омской о</w:t>
            </w:r>
            <w:r>
              <w:t>б</w:t>
            </w:r>
            <w:r>
              <w:t>ласти</w:t>
            </w:r>
          </w:p>
          <w:p w:rsidR="00A40CCE" w:rsidRPr="00935C41" w:rsidRDefault="00A40CCE" w:rsidP="00A40CCE">
            <w:pPr>
              <w:autoSpaceDE w:val="0"/>
              <w:autoSpaceDN w:val="0"/>
              <w:adjustRightInd w:val="0"/>
              <w:jc w:val="center"/>
            </w:pPr>
            <w:r w:rsidRPr="00935C41">
              <w:t>(202</w:t>
            </w:r>
            <w:r>
              <w:t>2</w:t>
            </w:r>
            <w:r w:rsidRPr="00935C41">
              <w:t>– 2025 годы)»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ind w:firstLine="45"/>
            </w:pPr>
            <w:r w:rsidRPr="00935C41">
              <w:t>Наименование исполнител</w:t>
            </w:r>
            <w:r>
              <w:t>ей</w:t>
            </w:r>
            <w:r w:rsidRPr="00935C41">
              <w:t xml:space="preserve">   м</w:t>
            </w:r>
            <w:r w:rsidRPr="00935C41">
              <w:t>е</w:t>
            </w:r>
            <w:r w:rsidRPr="00935C41">
              <w:t xml:space="preserve">роприятия       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ind w:firstLine="45"/>
            </w:pPr>
            <w:r w:rsidRPr="00935C41">
              <w:t>Администраци</w:t>
            </w:r>
            <w:r>
              <w:t>я</w:t>
            </w:r>
            <w:r w:rsidRPr="00935C41">
              <w:t xml:space="preserve"> </w:t>
            </w:r>
            <w:proofErr w:type="spellStart"/>
            <w:r>
              <w:t>Заринского</w:t>
            </w:r>
            <w:proofErr w:type="spellEnd"/>
            <w:r>
              <w:t xml:space="preserve"> сельского поселения</w:t>
            </w:r>
            <w:r w:rsidRPr="00935C41">
              <w:t xml:space="preserve"> Марьяновского муниципальн</w:t>
            </w:r>
            <w:r w:rsidRPr="00935C41">
              <w:t>о</w:t>
            </w:r>
            <w:r w:rsidRPr="00935C41">
              <w:t>го  района Омской области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autoSpaceDE w:val="0"/>
              <w:autoSpaceDN w:val="0"/>
              <w:adjustRightInd w:val="0"/>
            </w:pPr>
            <w:r w:rsidRPr="00D97811"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autoSpaceDE w:val="0"/>
              <w:autoSpaceDN w:val="0"/>
              <w:adjustRightInd w:val="0"/>
              <w:jc w:val="both"/>
            </w:pPr>
            <w:r w:rsidRPr="00D97811">
              <w:t>202</w:t>
            </w:r>
            <w:r>
              <w:t>1</w:t>
            </w:r>
            <w:r w:rsidRPr="00D97811">
              <w:t xml:space="preserve"> – 2025 годы. Отдельные этапы ее реализации не выделяются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ind w:firstLine="45"/>
            </w:pPr>
            <w:r w:rsidRPr="00935C41">
              <w:t xml:space="preserve">Цель  подпрограммы                              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ind w:firstLine="45"/>
            </w:pPr>
            <w:r>
              <w:t xml:space="preserve">Комплексное </w:t>
            </w:r>
            <w:r w:rsidRPr="00935C41">
              <w:t xml:space="preserve"> развитие сельских территорий </w:t>
            </w:r>
            <w:proofErr w:type="spellStart"/>
            <w:r>
              <w:t>Заринского</w:t>
            </w:r>
            <w:proofErr w:type="spellEnd"/>
            <w:r>
              <w:t xml:space="preserve"> сельского поселения</w:t>
            </w:r>
            <w:r w:rsidRPr="00935C41">
              <w:t xml:space="preserve"> Марь</w:t>
            </w:r>
            <w:r w:rsidRPr="00935C41">
              <w:t>я</w:t>
            </w:r>
            <w:r w:rsidRPr="00935C41">
              <w:t>новского муниципального района</w:t>
            </w:r>
            <w:r>
              <w:t xml:space="preserve"> Омской области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47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autoSpaceDE w:val="0"/>
              <w:autoSpaceDN w:val="0"/>
              <w:adjustRightInd w:val="0"/>
            </w:pPr>
            <w:r w:rsidRPr="00D97811">
              <w:t xml:space="preserve">Задача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jc w:val="both"/>
            </w:pPr>
            <w:r w:rsidRPr="00D97811">
              <w:t>Развитие комплексного обустройства сельских территорий</w:t>
            </w:r>
            <w:r>
              <w:t xml:space="preserve"> </w:t>
            </w:r>
            <w:proofErr w:type="spellStart"/>
            <w:r>
              <w:t>Заринского</w:t>
            </w:r>
            <w:proofErr w:type="spellEnd"/>
            <w:r>
              <w:t xml:space="preserve"> сельского поселения</w:t>
            </w:r>
            <w:r w:rsidRPr="00935C41">
              <w:t xml:space="preserve"> Марь</w:t>
            </w:r>
            <w:r w:rsidRPr="00935C41">
              <w:t>я</w:t>
            </w:r>
            <w:r w:rsidRPr="00935C41">
              <w:t>новского муниципального района</w:t>
            </w:r>
            <w:r>
              <w:t xml:space="preserve"> Омской области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autoSpaceDE w:val="0"/>
              <w:autoSpaceDN w:val="0"/>
              <w:adjustRightInd w:val="0"/>
            </w:pPr>
            <w:r w:rsidRPr="00D97811">
              <w:t>Перечень основных мероприятий и (или) ведомственных целевых программ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Default="00A40CCE" w:rsidP="00A40CCE">
            <w:pPr>
              <w:ind w:left="45"/>
              <w:jc w:val="both"/>
              <w:rPr>
                <w:color w:val="000000"/>
              </w:rPr>
            </w:pPr>
            <w:r w:rsidRPr="00D97811">
              <w:t xml:space="preserve">- </w:t>
            </w:r>
            <w:r w:rsidRPr="00D97811">
              <w:rPr>
                <w:color w:val="000000"/>
              </w:rPr>
              <w:t>повышение уровня комплексного обустройства села</w:t>
            </w:r>
            <w:r>
              <w:rPr>
                <w:color w:val="000000"/>
              </w:rPr>
              <w:t>;</w:t>
            </w:r>
          </w:p>
          <w:p w:rsidR="00A40CCE" w:rsidRPr="00D97811" w:rsidRDefault="00A40CCE" w:rsidP="00A40CCE">
            <w:pPr>
              <w:ind w:left="45"/>
              <w:jc w:val="both"/>
              <w:rPr>
                <w:color w:val="000000"/>
              </w:rPr>
            </w:pPr>
            <w:r>
              <w:t xml:space="preserve">- </w:t>
            </w:r>
            <w:r w:rsidRPr="00867782">
              <w:t xml:space="preserve">«Проект детской спортивной площадки, совмещенный с площадкой волейбола и мини футбола», расположенного по адресу: Омская область, </w:t>
            </w:r>
            <w:proofErr w:type="spellStart"/>
            <w:r w:rsidRPr="00867782">
              <w:t>Марьяновский</w:t>
            </w:r>
            <w:proofErr w:type="spellEnd"/>
            <w:r w:rsidRPr="00867782">
              <w:t xml:space="preserve"> район, </w:t>
            </w:r>
            <w:proofErr w:type="gramStart"/>
            <w:r w:rsidRPr="00867782">
              <w:t>с</w:t>
            </w:r>
            <w:proofErr w:type="gramEnd"/>
            <w:r w:rsidRPr="00867782">
              <w:t xml:space="preserve">. </w:t>
            </w:r>
            <w:proofErr w:type="gramStart"/>
            <w:r w:rsidRPr="00867782">
              <w:t>Заря</w:t>
            </w:r>
            <w:proofErr w:type="gramEnd"/>
            <w:r w:rsidRPr="00867782">
              <w:t xml:space="preserve"> Свободы, ул. Ленина, 61.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84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935C41" w:rsidRDefault="00A40CCE" w:rsidP="00A40CCE">
            <w:pPr>
              <w:autoSpaceDE w:val="0"/>
              <w:autoSpaceDN w:val="0"/>
              <w:adjustRightInd w:val="0"/>
              <w:ind w:firstLine="45"/>
            </w:pPr>
            <w:r w:rsidRPr="00935C41">
              <w:t>Объемы и источники финанс</w:t>
            </w:r>
            <w:r w:rsidRPr="00935C41">
              <w:t>и</w:t>
            </w:r>
            <w:r w:rsidRPr="00935C41">
              <w:t>рования подпрограммы в целом и по годам ее реализации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CE" w:rsidRPr="00935C41" w:rsidRDefault="00A40CCE" w:rsidP="00A40CCE">
            <w:pPr>
              <w:ind w:firstLine="45"/>
            </w:pPr>
            <w:r w:rsidRPr="00935C41">
              <w:t xml:space="preserve">Общие расходы на реализацию подпрограммы </w:t>
            </w:r>
            <w:r w:rsidRPr="002C2385">
              <w:t>сост</w:t>
            </w:r>
            <w:r w:rsidRPr="002C2385">
              <w:t>а</w:t>
            </w:r>
            <w:r w:rsidRPr="002C2385">
              <w:t>вят 914 208 тысяч рублей 006 копеек,</w:t>
            </w:r>
            <w:r w:rsidRPr="00935C41">
              <w:t xml:space="preserve"> из них средства федерального бюджета </w:t>
            </w:r>
            <w:r>
              <w:t>0,00</w:t>
            </w:r>
            <w:r w:rsidRPr="00935C41">
              <w:t xml:space="preserve"> тыс</w:t>
            </w:r>
            <w:proofErr w:type="gramStart"/>
            <w:r w:rsidRPr="00935C41">
              <w:t>.р</w:t>
            </w:r>
            <w:proofErr w:type="gramEnd"/>
            <w:r w:rsidRPr="00935C41">
              <w:t xml:space="preserve">уб., средства областного бюджета </w:t>
            </w:r>
            <w:r>
              <w:t>0,00</w:t>
            </w:r>
            <w:r w:rsidRPr="00935C41">
              <w:t xml:space="preserve"> тыс. руб.,  средства местного бюджета </w:t>
            </w:r>
            <w:r>
              <w:t>457 104.003 тыс.руб.</w:t>
            </w:r>
            <w:r w:rsidRPr="00935C41">
              <w:t xml:space="preserve">, </w:t>
            </w:r>
            <w:r>
              <w:t xml:space="preserve">внебюджетные средства 457 104.003 тыс.руб., </w:t>
            </w:r>
            <w:r w:rsidRPr="00935C41">
              <w:t xml:space="preserve">в том числе по годам: 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t>Федеральный бюджет:</w:t>
            </w:r>
          </w:p>
          <w:p w:rsidR="00A40CCE" w:rsidRPr="00935C41" w:rsidRDefault="00A40CCE" w:rsidP="00A40CCE">
            <w:pPr>
              <w:ind w:firstLine="45"/>
            </w:pPr>
            <w:r>
              <w:t xml:space="preserve">  2022</w:t>
            </w:r>
            <w:r w:rsidRPr="00935C41">
              <w:t xml:space="preserve"> год – 0,00 тыс. </w:t>
            </w:r>
            <w:proofErr w:type="spellStart"/>
            <w:r w:rsidRPr="00935C41">
              <w:t>руб</w:t>
            </w:r>
            <w:proofErr w:type="spellEnd"/>
            <w:r w:rsidRPr="00935C41"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2023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2024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2025</w:t>
            </w:r>
            <w:r w:rsidRPr="00935C41">
              <w:t xml:space="preserve"> год – 0,00 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r>
              <w:t>.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t xml:space="preserve"> Областной бюджет: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t xml:space="preserve"> </w:t>
            </w:r>
            <w:r>
              <w:t xml:space="preserve"> 2022</w:t>
            </w:r>
            <w:r w:rsidRPr="00935C41">
              <w:t xml:space="preserve"> год – 0,00 тыс. </w:t>
            </w:r>
            <w:proofErr w:type="spellStart"/>
            <w:r w:rsidRPr="00935C41">
              <w:t>руб</w:t>
            </w:r>
            <w:proofErr w:type="spellEnd"/>
            <w:r w:rsidRPr="00935C41"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2023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2024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2025</w:t>
            </w:r>
            <w:r w:rsidRPr="00935C41">
              <w:t xml:space="preserve"> год – 0,00 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r>
              <w:t>.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t xml:space="preserve"> Местный бюджет:</w:t>
            </w:r>
          </w:p>
          <w:p w:rsidR="00A40CCE" w:rsidRPr="00935C41" w:rsidRDefault="00A40CCE" w:rsidP="00A40CCE">
            <w:pPr>
              <w:ind w:firstLine="45"/>
            </w:pPr>
            <w:r>
              <w:t>2022</w:t>
            </w:r>
            <w:r w:rsidRPr="00935C41">
              <w:t xml:space="preserve"> год –</w:t>
            </w:r>
            <w:r>
              <w:t xml:space="preserve"> 0,00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935C41"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2023 год – 457 104.003</w:t>
            </w:r>
            <w:r w:rsidRPr="00935C41">
              <w:t xml:space="preserve"> тыс.</w:t>
            </w:r>
            <w:r>
              <w:t xml:space="preserve"> </w:t>
            </w:r>
            <w:proofErr w:type="spellStart"/>
            <w:r w:rsidRPr="00935C41">
              <w:t>руб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2024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2025</w:t>
            </w:r>
            <w:r w:rsidRPr="00935C41">
              <w:t xml:space="preserve"> год – 0,00 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r>
              <w:t>.</w:t>
            </w:r>
          </w:p>
          <w:p w:rsidR="00A40CCE" w:rsidRPr="00935C41" w:rsidRDefault="00A40CCE" w:rsidP="00A40CCE">
            <w:pPr>
              <w:ind w:firstLine="45"/>
            </w:pPr>
            <w:r>
              <w:t>Внебюджетные средства</w:t>
            </w:r>
            <w:r w:rsidRPr="00935C41">
              <w:t>: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lastRenderedPageBreak/>
              <w:t xml:space="preserve"> </w:t>
            </w:r>
            <w:r>
              <w:t>2022</w:t>
            </w:r>
            <w:r w:rsidRPr="00935C41">
              <w:t xml:space="preserve"> год – </w:t>
            </w:r>
            <w:r>
              <w:t>00,00</w:t>
            </w:r>
            <w:r w:rsidRPr="00935C41">
              <w:t xml:space="preserve"> тыс. </w:t>
            </w:r>
            <w:proofErr w:type="spellStart"/>
            <w:r w:rsidRPr="00935C41">
              <w:t>руб</w:t>
            </w:r>
            <w:proofErr w:type="spellEnd"/>
            <w:r w:rsidRPr="00935C41"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2023 год – 457 104.003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2024</w:t>
            </w:r>
            <w:r w:rsidRPr="00935C41">
              <w:t xml:space="preserve"> год – 0,00 </w:t>
            </w:r>
            <w:proofErr w:type="spellStart"/>
            <w:r w:rsidRPr="00935C41">
              <w:t>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proofErr w:type="spellEnd"/>
            <w:r>
              <w:t>;</w:t>
            </w:r>
          </w:p>
          <w:p w:rsidR="00A40CCE" w:rsidRDefault="00A40CCE" w:rsidP="00A40CCE">
            <w:pPr>
              <w:ind w:firstLine="45"/>
            </w:pPr>
            <w:r>
              <w:t xml:space="preserve"> 2025</w:t>
            </w:r>
            <w:r w:rsidRPr="00935C41">
              <w:t xml:space="preserve"> год – 0,00 тыс</w:t>
            </w:r>
            <w:proofErr w:type="gramStart"/>
            <w:r w:rsidRPr="00935C41">
              <w:t>.р</w:t>
            </w:r>
            <w:proofErr w:type="gramEnd"/>
            <w:r w:rsidRPr="00935C41">
              <w:t>уб</w:t>
            </w:r>
            <w:r>
              <w:t>.</w:t>
            </w:r>
          </w:p>
          <w:p w:rsidR="00A40CCE" w:rsidRDefault="00A40CCE" w:rsidP="00A40CCE">
            <w:pPr>
              <w:ind w:firstLine="45"/>
            </w:pPr>
          </w:p>
          <w:p w:rsidR="00A40CCE" w:rsidRPr="00935C41" w:rsidRDefault="00A40CCE" w:rsidP="00A40CCE">
            <w:pPr>
              <w:ind w:firstLine="45"/>
            </w:pPr>
            <w:r w:rsidRPr="00935C41">
              <w:t xml:space="preserve">На последующие годы средства из </w:t>
            </w:r>
            <w:r>
              <w:t>местного</w:t>
            </w:r>
            <w:r w:rsidRPr="00935C41">
              <w:t xml:space="preserve"> бюдж</w:t>
            </w:r>
            <w:r w:rsidRPr="00935C41">
              <w:t>е</w:t>
            </w:r>
            <w:r w:rsidRPr="00935C41">
              <w:t>та будут предусматриваться в доле софинансирования  при доведении бюджетных ассигнований из областн</w:t>
            </w:r>
            <w:r w:rsidRPr="00935C41">
              <w:t>о</w:t>
            </w:r>
            <w:r w:rsidRPr="00935C41">
              <w:t>го бюджета.</w:t>
            </w:r>
          </w:p>
        </w:tc>
      </w:tr>
      <w:tr w:rsidR="00A40CCE" w:rsidRPr="00D97811" w:rsidTr="00A40CCE">
        <w:tblPrEx>
          <w:tblCellMar>
            <w:top w:w="0" w:type="dxa"/>
            <w:bottom w:w="0" w:type="dxa"/>
          </w:tblCellMar>
        </w:tblPrEx>
        <w:trPr>
          <w:trHeight w:val="155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Pr="00D97811" w:rsidRDefault="00A40CCE" w:rsidP="00A40CCE">
            <w:pPr>
              <w:autoSpaceDE w:val="0"/>
              <w:autoSpaceDN w:val="0"/>
              <w:adjustRightInd w:val="0"/>
            </w:pPr>
            <w:r w:rsidRPr="00D97811"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CE" w:rsidRDefault="00A40CCE" w:rsidP="00A40CCE">
            <w:pPr>
              <w:autoSpaceDE w:val="0"/>
              <w:autoSpaceDN w:val="0"/>
              <w:adjustRightInd w:val="0"/>
              <w:ind w:firstLine="45"/>
              <w:jc w:val="both"/>
            </w:pPr>
            <w:r w:rsidRPr="00D97811">
              <w:t>- </w:t>
            </w:r>
            <w:r>
              <w:t xml:space="preserve">количество благоустроенных территорий </w:t>
            </w:r>
            <w:proofErr w:type="spellStart"/>
            <w:r>
              <w:t>Заринского</w:t>
            </w:r>
            <w:proofErr w:type="spellEnd"/>
            <w:r>
              <w:t xml:space="preserve"> сельского поселения – 3 ед.;</w:t>
            </w:r>
          </w:p>
          <w:p w:rsidR="00A40CCE" w:rsidRPr="00935C41" w:rsidRDefault="00A40CCE" w:rsidP="00A40CCE">
            <w:pPr>
              <w:ind w:firstLine="45"/>
            </w:pPr>
            <w:r w:rsidRPr="00935C41">
              <w:t>20</w:t>
            </w:r>
            <w:r>
              <w:t>22</w:t>
            </w:r>
            <w:r w:rsidRPr="00935C41">
              <w:t xml:space="preserve"> год – </w:t>
            </w:r>
            <w:r>
              <w:t>0 ед.</w:t>
            </w:r>
            <w:r w:rsidRPr="00935C41">
              <w:t>;</w:t>
            </w:r>
          </w:p>
          <w:p w:rsidR="00A40CCE" w:rsidRDefault="00A40CCE" w:rsidP="00A40CCE">
            <w:pPr>
              <w:ind w:firstLine="45"/>
            </w:pPr>
            <w:r w:rsidRPr="00935C41">
              <w:t>20</w:t>
            </w:r>
            <w:r>
              <w:t>23</w:t>
            </w:r>
            <w:r w:rsidRPr="00935C41">
              <w:t xml:space="preserve"> год – </w:t>
            </w:r>
            <w:r>
              <w:t>1 ед.</w:t>
            </w:r>
            <w:r w:rsidRPr="00935C41">
              <w:t>;</w:t>
            </w:r>
          </w:p>
          <w:p w:rsidR="00A40CCE" w:rsidRDefault="00A40CCE" w:rsidP="00A40CCE">
            <w:pPr>
              <w:autoSpaceDE w:val="0"/>
              <w:autoSpaceDN w:val="0"/>
              <w:adjustRightInd w:val="0"/>
              <w:ind w:firstLine="45"/>
              <w:jc w:val="both"/>
            </w:pPr>
            <w:r w:rsidRPr="00935C41">
              <w:t>20</w:t>
            </w:r>
            <w:r>
              <w:t>24</w:t>
            </w:r>
            <w:r w:rsidRPr="00935C41">
              <w:t xml:space="preserve"> год – </w:t>
            </w:r>
            <w:r>
              <w:t>1 ед.</w:t>
            </w:r>
            <w:r w:rsidRPr="00935C41">
              <w:t>;</w:t>
            </w:r>
          </w:p>
          <w:p w:rsidR="00A40CCE" w:rsidRPr="00D97811" w:rsidRDefault="00A40CCE" w:rsidP="00A40CCE">
            <w:pPr>
              <w:autoSpaceDE w:val="0"/>
              <w:autoSpaceDN w:val="0"/>
              <w:adjustRightInd w:val="0"/>
              <w:ind w:firstLine="45"/>
              <w:jc w:val="both"/>
            </w:pPr>
            <w:r w:rsidRPr="00935C41">
              <w:t>20</w:t>
            </w:r>
            <w:r>
              <w:t>25</w:t>
            </w:r>
            <w:r w:rsidRPr="00935C41">
              <w:t xml:space="preserve"> </w:t>
            </w:r>
            <w:r>
              <w:t>год – 1 ед.</w:t>
            </w:r>
          </w:p>
        </w:tc>
      </w:tr>
      <w:bookmarkEnd w:id="1"/>
    </w:tbl>
    <w:p w:rsidR="00A40CCE" w:rsidRPr="00D97811" w:rsidRDefault="00A40CCE" w:rsidP="00A40CCE"/>
    <w:p w:rsidR="00A40CCE" w:rsidRPr="00400FCC" w:rsidRDefault="00A40CCE" w:rsidP="00A40CCE">
      <w:pPr>
        <w:autoSpaceDE w:val="0"/>
        <w:autoSpaceDN w:val="0"/>
        <w:adjustRightInd w:val="0"/>
        <w:jc w:val="center"/>
      </w:pPr>
      <w:r w:rsidRPr="00400FCC">
        <w:t>I</w:t>
      </w:r>
      <w:r w:rsidRPr="00400FCC">
        <w:rPr>
          <w:lang w:val="en-US"/>
        </w:rPr>
        <w:t>I</w:t>
      </w:r>
      <w:r w:rsidRPr="00400FCC">
        <w:t xml:space="preserve">. Сфера социально-экономического развития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</w:t>
      </w:r>
      <w:r w:rsidRPr="00400FCC">
        <w:t>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A40CCE" w:rsidRPr="00400FCC" w:rsidRDefault="00A40CCE" w:rsidP="00A40CCE">
      <w:pPr>
        <w:widowControl w:val="0"/>
        <w:autoSpaceDE w:val="0"/>
        <w:autoSpaceDN w:val="0"/>
        <w:adjustRightInd w:val="0"/>
        <w:ind w:firstLine="720"/>
        <w:jc w:val="center"/>
      </w:pP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>
        <w:t>1</w:t>
      </w:r>
      <w:r w:rsidRPr="00400FCC">
        <w:t>. </w:t>
      </w:r>
      <w:proofErr w:type="gramStart"/>
      <w:r w:rsidRPr="00400FCC">
        <w:t>Комплексный подход к решению проблем агропромышленного комплекса</w:t>
      </w:r>
      <w:r>
        <w:t xml:space="preserve"> </w:t>
      </w:r>
      <w:proofErr w:type="spellStart"/>
      <w:r>
        <w:t>Заринского</w:t>
      </w:r>
      <w:proofErr w:type="spellEnd"/>
      <w:r>
        <w:t xml:space="preserve"> сельского поселения Марьяновского муниципального района</w:t>
      </w:r>
      <w:r w:rsidRPr="00400FCC">
        <w:t xml:space="preserve"> Омской области 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  <w:proofErr w:type="gramEnd"/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>
        <w:t>2</w:t>
      </w:r>
      <w:r w:rsidRPr="00400FCC">
        <w:t>. Реализация программных мероприятий будет способствовать созданию условий для устойчивого развития сельских территорий и обеспечит достижение положительных результатов, определяющих ее социально-экономическую эффективность:</w:t>
      </w: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>
        <w:t xml:space="preserve">- количество благоустроенных территорий </w:t>
      </w:r>
      <w:proofErr w:type="spellStart"/>
      <w:r>
        <w:t>Заринского</w:t>
      </w:r>
      <w:proofErr w:type="spellEnd"/>
      <w:r>
        <w:t xml:space="preserve"> сельского поселения.</w:t>
      </w: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>
        <w:t>3</w:t>
      </w:r>
      <w:r w:rsidRPr="00400FCC">
        <w:t>. К основным рискам, которые могут повлиять на достижение запланированных результатов, относятся:</w:t>
      </w: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 w:rsidRPr="00400FCC">
        <w:t>- изменение федерального и областного законодательства;</w:t>
      </w: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 w:rsidRPr="00400FCC">
        <w:t>- недостаточный уровень софинансирования со стороны инвесторов, а также собственных и заемных средств;</w:t>
      </w:r>
    </w:p>
    <w:p w:rsidR="00A40CCE" w:rsidRPr="00400FCC" w:rsidRDefault="00A40CCE" w:rsidP="00A40CCE">
      <w:pPr>
        <w:autoSpaceDE w:val="0"/>
        <w:autoSpaceDN w:val="0"/>
        <w:adjustRightInd w:val="0"/>
        <w:ind w:firstLine="720"/>
        <w:jc w:val="both"/>
      </w:pPr>
      <w:r w:rsidRPr="00400FCC">
        <w:t>- недостаточное ресурсное обеспечение запланированных мероприятий подпрограммы;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400FCC">
        <w:t>- неблагоприятная рыночная конъюнктура, а также непредвиденно высокий рост цен на сырье и материалы, что может привести к существенному удорожанию реализуемых мероприятий подпрограммы.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Default="00A40CCE" w:rsidP="00A40CCE">
      <w:pPr>
        <w:autoSpaceDE w:val="0"/>
        <w:autoSpaceDN w:val="0"/>
        <w:adjustRightInd w:val="0"/>
        <w:jc w:val="center"/>
      </w:pPr>
      <w:r>
        <w:t xml:space="preserve">                                           </w:t>
      </w: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III. Цел</w:t>
      </w:r>
      <w:r>
        <w:t>и и</w:t>
      </w:r>
      <w:r w:rsidRPr="00D97811">
        <w:t xml:space="preserve"> задач</w:t>
      </w:r>
      <w:r>
        <w:t>и</w:t>
      </w:r>
      <w:r w:rsidRPr="00D97811">
        <w:t xml:space="preserve"> подпрограммы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ind w:firstLine="709"/>
        <w:jc w:val="both"/>
      </w:pPr>
      <w:r>
        <w:t>1</w:t>
      </w:r>
      <w:r w:rsidRPr="00D97811">
        <w:t>. Целью подпрограммы в 202</w:t>
      </w:r>
      <w:r>
        <w:t>2</w:t>
      </w:r>
      <w:r w:rsidRPr="00D97811">
        <w:t xml:space="preserve"> – 2025 годах является комплексное обустройство сельских территорий</w:t>
      </w:r>
      <w:r>
        <w:t xml:space="preserve"> </w:t>
      </w:r>
      <w:proofErr w:type="spellStart"/>
      <w:r>
        <w:t>Заринского</w:t>
      </w:r>
      <w:proofErr w:type="spellEnd"/>
      <w:r>
        <w:t xml:space="preserve"> сельского поселения Марьяновского муниципального района Омской области</w:t>
      </w:r>
      <w:r w:rsidRPr="00D97811">
        <w:t>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2</w:t>
      </w:r>
      <w:r w:rsidRPr="00D97811">
        <w:t>. Для ее достижения необходимо решение задачи по развитию комплексного обустройства сельских территорий</w:t>
      </w:r>
      <w:r>
        <w:t xml:space="preserve"> </w:t>
      </w:r>
      <w:proofErr w:type="spellStart"/>
      <w:r>
        <w:t>Заринского</w:t>
      </w:r>
      <w:proofErr w:type="spellEnd"/>
      <w:r>
        <w:t xml:space="preserve"> сельского поселения Марьяновского муниципального района Омской области</w:t>
      </w:r>
      <w:r w:rsidRPr="00D97811">
        <w:t>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3</w:t>
      </w:r>
      <w:r w:rsidRPr="00D97811">
        <w:t>. </w:t>
      </w:r>
      <w:proofErr w:type="gramStart"/>
      <w:r w:rsidRPr="00D97811">
        <w:t xml:space="preserve">Цель и задача подпрограммы направлены на достижение целей и задач государственной </w:t>
      </w:r>
      <w:hyperlink r:id="rId6" w:history="1">
        <w:r w:rsidRPr="00D97811">
          <w:t>программы</w:t>
        </w:r>
      </w:hyperlink>
      <w:r w:rsidRPr="00D97811"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 от 31 мая 2019 года № 696 (далее – федеральная Государственная программа)</w:t>
      </w:r>
      <w:r>
        <w:t xml:space="preserve">, государственной </w:t>
      </w:r>
      <w:r>
        <w:lastRenderedPageBreak/>
        <w:t>программы Омской области «Комплексное развитие сельских территорий Омской области», утвержденной постановлением Правительства  Омской области от 16.12.2019 года № 425-п</w:t>
      </w:r>
      <w:r w:rsidRPr="00D97811">
        <w:t>.</w:t>
      </w:r>
      <w:proofErr w:type="gramEnd"/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IV. Срок реализации подпрограммы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1</w:t>
      </w:r>
      <w:r w:rsidRPr="00D97811">
        <w:t>. Реализация подпрограммы осуществляется в течение 202</w:t>
      </w:r>
      <w:r>
        <w:t>2</w:t>
      </w:r>
      <w:r w:rsidRPr="00D97811">
        <w:t xml:space="preserve"> – 2025 годов. Выделение отдельных этапов реализации подпрограммы не предполагается.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V. Описание входящих в состав подпрограммы основных</w:t>
      </w:r>
    </w:p>
    <w:p w:rsidR="00A40CCE" w:rsidRDefault="00A40CCE" w:rsidP="00A40CCE">
      <w:pPr>
        <w:autoSpaceDE w:val="0"/>
        <w:autoSpaceDN w:val="0"/>
        <w:adjustRightInd w:val="0"/>
        <w:jc w:val="center"/>
      </w:pPr>
      <w:r w:rsidRPr="00D97811">
        <w:t xml:space="preserve">мероприятий </w:t>
      </w: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</w:p>
    <w:p w:rsidR="00A40CCE" w:rsidRDefault="00A40CCE" w:rsidP="00A40CCE">
      <w:pPr>
        <w:ind w:left="45" w:firstLine="664"/>
        <w:jc w:val="both"/>
      </w:pPr>
      <w:r>
        <w:t>1</w:t>
      </w:r>
      <w:r w:rsidRPr="00D97811">
        <w:t xml:space="preserve">. На реализацию задачи подпрограммы по развитию комплексного обустройства сельских территорий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</w:t>
      </w:r>
      <w:r w:rsidRPr="00D97811">
        <w:t>направлены основные мероприятия:</w:t>
      </w:r>
    </w:p>
    <w:p w:rsidR="00A40CCE" w:rsidRPr="00D97811" w:rsidRDefault="00A40CCE" w:rsidP="00A40CCE">
      <w:pPr>
        <w:ind w:left="45" w:firstLine="664"/>
        <w:jc w:val="both"/>
      </w:pPr>
      <w:r>
        <w:t xml:space="preserve">1) «Благоустройство сельских территорий </w:t>
      </w:r>
      <w:proofErr w:type="spellStart"/>
      <w:r>
        <w:t>Заринского</w:t>
      </w:r>
      <w:proofErr w:type="spellEnd"/>
      <w:r>
        <w:t xml:space="preserve"> сельского поселения» - </w:t>
      </w:r>
      <w:r w:rsidRPr="00D97811">
        <w:t xml:space="preserve">направлено на обеспечение сельского населения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</w:t>
      </w:r>
      <w:r w:rsidRPr="00D97811">
        <w:t xml:space="preserve">Омской области </w:t>
      </w:r>
      <w:r>
        <w:t>благоустроенными общественными территориями, спортивными и детскими площадками</w:t>
      </w:r>
      <w:r w:rsidRPr="00D97811">
        <w:t>.</w:t>
      </w:r>
    </w:p>
    <w:p w:rsidR="00A40CCE" w:rsidRPr="00D97811" w:rsidRDefault="00A40CCE" w:rsidP="00A40CCE">
      <w:pPr>
        <w:ind w:left="45" w:firstLine="664"/>
        <w:jc w:val="both"/>
      </w:pPr>
      <w:r>
        <w:t>2</w:t>
      </w:r>
      <w:r w:rsidRPr="00D97811">
        <w:t>) «</w:t>
      </w:r>
      <w:r w:rsidRPr="00D97811">
        <w:rPr>
          <w:color w:val="000000"/>
        </w:rPr>
        <w:t xml:space="preserve">Повышение уровня комплексного обустройства села» – </w:t>
      </w:r>
      <w:r w:rsidRPr="00D97811">
        <w:t xml:space="preserve">направлено на обеспечение сельского населения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</w:t>
      </w:r>
      <w:r w:rsidRPr="00D97811">
        <w:t>Омской области дошкольными образовательными и общеобразовательными организациями, а также фельдшерско-акушерскими пунктами, объектами культуры и спорта путем создания учреждений культурно-досугового типа и спортивных сооружений.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Кроме того, данное основное мероприятие позволит осуществить решение задачи по комплексному обустройству объектами водоснабжения населенных пунктов, расположенных в сельской местности, за счет реализации мероприятий по водоснабжению, а также обеспечению населенных пунктов сетевым газом;</w:t>
      </w:r>
    </w:p>
    <w:p w:rsidR="00A40CCE" w:rsidRDefault="00A40CCE" w:rsidP="00A40CCE">
      <w:pPr>
        <w:autoSpaceDE w:val="0"/>
        <w:autoSpaceDN w:val="0"/>
        <w:adjustRightInd w:val="0"/>
        <w:ind w:firstLine="720"/>
        <w:jc w:val="both"/>
      </w:pPr>
      <w:proofErr w:type="gramStart"/>
      <w:r>
        <w:t>3</w:t>
      </w:r>
      <w:r w:rsidRPr="00D97811">
        <w:t>) «</w:t>
      </w:r>
      <w:r w:rsidRPr="00D97811">
        <w:rPr>
          <w:color w:val="000000"/>
        </w:rPr>
        <w:t xml:space="preserve">Улучшение транспортной доступности сельских населенных пунктов </w:t>
      </w:r>
      <w:proofErr w:type="spellStart"/>
      <w:r>
        <w:t>Заринского</w:t>
      </w:r>
      <w:proofErr w:type="spellEnd"/>
      <w:r>
        <w:t xml:space="preserve">  сельского поселения</w:t>
      </w:r>
      <w:r>
        <w:rPr>
          <w:color w:val="000000"/>
        </w:rPr>
        <w:t xml:space="preserve"> Марьяновского района </w:t>
      </w:r>
      <w:r w:rsidRPr="00D97811">
        <w:rPr>
          <w:color w:val="000000"/>
        </w:rPr>
        <w:t xml:space="preserve">Омской области» – </w:t>
      </w:r>
      <w:r w:rsidRPr="00D97811">
        <w:t>направлено на решение вопросов по комплексному обустройству автомобильными дорогами сельских населенных пунктов для стимулирования инвестиционной активности в АПК за счет реализации мероприятий по увеличению протяженности автомобильных дорог общего пользования местного значения, имеющих твердое покрытие, в сельской местности, проведению капитального ремонта, ремонта автомобильных дорог общего пользования местного</w:t>
      </w:r>
      <w:proofErr w:type="gramEnd"/>
      <w:r w:rsidRPr="00D97811">
        <w:t xml:space="preserve"> значения в </w:t>
      </w:r>
      <w:r>
        <w:t xml:space="preserve">сельских </w:t>
      </w:r>
      <w:r w:rsidRPr="00D97811">
        <w:t>поселениях</w:t>
      </w:r>
      <w:r>
        <w:t xml:space="preserve">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</w:t>
      </w:r>
      <w:r w:rsidRPr="00D97811">
        <w:t>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2</w:t>
      </w:r>
      <w:r w:rsidRPr="00D97811">
        <w:t>. Основные мероприятия подпрограммы разработаны на основе мониторинга развития социальной и инженерной инфраструктуры в сельской местности, с учетом имеющихся ресурсов и базируются на следующих принципах: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 xml:space="preserve">1) размещение объектов социальной и инженерной инфраструктуры в соответствии со схемами территориального планирования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Омской области и генеральным</w:t>
      </w:r>
      <w:r w:rsidRPr="00D97811">
        <w:t xml:space="preserve"> план</w:t>
      </w:r>
      <w:r>
        <w:t>о</w:t>
      </w:r>
      <w:r w:rsidRPr="00D97811">
        <w:t>м</w:t>
      </w:r>
      <w:r>
        <w:t xml:space="preserve"> Марьяновского района</w:t>
      </w:r>
      <w:r w:rsidRPr="00D97811">
        <w:t xml:space="preserve"> Омской области;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2) первоочередное обустройство объектами социальной и инженерной инфраструктуры, населенных пунктов, расположенных в сельской местности, в которых осуществляются инвестиционные проекты в сфере АПК, развиваются крестьянск</w:t>
      </w:r>
      <w:r>
        <w:t>о</w:t>
      </w:r>
      <w:r w:rsidRPr="00D97811">
        <w:t xml:space="preserve"> </w:t>
      </w:r>
      <w:proofErr w:type="gramStart"/>
      <w:r>
        <w:t>-</w:t>
      </w:r>
      <w:r w:rsidRPr="00D97811">
        <w:t>ф</w:t>
      </w:r>
      <w:proofErr w:type="gramEnd"/>
      <w:r w:rsidRPr="00D97811">
        <w:t>ермерские хозяйства (далее – КФХ);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3) 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населения и организаций;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4) повышение уровня комплексного обустройства населенных пунктов, расположенных в сельской местности, объектами социальной и инженерной инфраструктуры;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5) использование современных технологий при создании объектов социальной и инженерной инфраструктуры.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VI. Описание мероприятий и целевых индикаторов их выполнения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1</w:t>
      </w:r>
      <w:r w:rsidRPr="00D97811">
        <w:t xml:space="preserve">. Перечень мероприятий подпрограммы и целевых индикаторов их выполнения по годам, а также по итогам реализации подпрограммы приведен в </w:t>
      </w:r>
      <w:hyperlink w:anchor="P1292" w:history="1">
        <w:r w:rsidRPr="00D97811">
          <w:t>приложении № 2</w:t>
        </w:r>
      </w:hyperlink>
      <w:r>
        <w:t xml:space="preserve"> к муниципальной подпрограмме</w:t>
      </w:r>
      <w:r w:rsidRPr="00D97811">
        <w:t xml:space="preserve"> программе.</w:t>
      </w:r>
    </w:p>
    <w:p w:rsidR="00A40CCE" w:rsidRPr="00D97811" w:rsidRDefault="00A40CCE" w:rsidP="00A40CCE">
      <w:pPr>
        <w:ind w:left="45" w:firstLine="664"/>
        <w:jc w:val="both"/>
      </w:pPr>
      <w:r w:rsidRPr="00D97811">
        <w:t xml:space="preserve">2. Финансирование мероприятий подпрограммы обеспечивается за счет </w:t>
      </w:r>
      <w:proofErr w:type="gramStart"/>
      <w:r w:rsidRPr="00D97811">
        <w:t xml:space="preserve">средств, предусмотренных </w:t>
      </w:r>
      <w:r>
        <w:t xml:space="preserve">бюджетом </w:t>
      </w:r>
      <w:r w:rsidRPr="00D97811">
        <w:t>направлено</w:t>
      </w:r>
      <w:proofErr w:type="gramEnd"/>
      <w:r w:rsidRPr="00D97811">
        <w:t xml:space="preserve"> на обеспечение сельского населения </w:t>
      </w:r>
      <w:proofErr w:type="spellStart"/>
      <w:r>
        <w:t>Заринского</w:t>
      </w:r>
      <w:proofErr w:type="spellEnd"/>
      <w:r>
        <w:t xml:space="preserve"> сельского поселения Марьяновского района </w:t>
      </w:r>
      <w:r w:rsidRPr="00D97811">
        <w:t>Омской области дошкольными образовательными и общеобразовательными организациями, а также фельдшерско-акушерскими пунктами, объектами культуры и спорта путем создания учреждений культурно-досугового типа и спортивных сооружений.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Механизм привлечения федеральных средств</w:t>
      </w:r>
      <w:r>
        <w:t xml:space="preserve">, </w:t>
      </w:r>
      <w:r w:rsidRPr="00D97811">
        <w:t>предусмотрен федеральной Государственной программой.</w:t>
      </w:r>
    </w:p>
    <w:p w:rsidR="00A40CCE" w:rsidRPr="00D97811" w:rsidRDefault="00A40CCE" w:rsidP="00A40CCE">
      <w:pPr>
        <w:ind w:left="45" w:firstLine="664"/>
        <w:jc w:val="both"/>
      </w:pPr>
      <w:r w:rsidRPr="00D97811">
        <w:t xml:space="preserve">Финансирование мероприятий подпрограммы из </w:t>
      </w:r>
      <w:r>
        <w:t xml:space="preserve">областного </w:t>
      </w:r>
      <w:r w:rsidRPr="00D97811">
        <w:t xml:space="preserve">бюджета предполагается на долевой основе при соблюдении направлено на обеспечение сельского населения </w:t>
      </w:r>
      <w:proofErr w:type="spellStart"/>
      <w:r>
        <w:t>Заринским</w:t>
      </w:r>
      <w:proofErr w:type="spellEnd"/>
      <w:r>
        <w:t xml:space="preserve"> сельским поселением Марьяновского района </w:t>
      </w:r>
      <w:r w:rsidRPr="00D97811">
        <w:t>Омской области дошкольными образовательными и общеобразовательными организациями, а также фельдшерско-акушерскими пунктами, объектами культуры и спорта путем создания учреждений культурно-досугового типа и спортивных сооружений.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proofErr w:type="spellStart"/>
      <w:r>
        <w:t>Заринским</w:t>
      </w:r>
      <w:proofErr w:type="spellEnd"/>
      <w:r>
        <w:t xml:space="preserve"> сельским поселением Марьяновского района </w:t>
      </w:r>
      <w:r w:rsidRPr="00D97811">
        <w:t xml:space="preserve">Омской области </w:t>
      </w:r>
      <w:r>
        <w:t xml:space="preserve">гарантировано соблюдение </w:t>
      </w:r>
      <w:r w:rsidRPr="00D97811">
        <w:t xml:space="preserve">условий софинансирования, предусмотренных </w:t>
      </w:r>
      <w:r>
        <w:t>областными программами</w:t>
      </w:r>
      <w:r w:rsidRPr="00D97811">
        <w:t>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Привлечение внебюджетных средств</w:t>
      </w:r>
      <w:r>
        <w:t xml:space="preserve">, </w:t>
      </w:r>
      <w:r w:rsidRPr="00D97811">
        <w:t>предполагается за счет: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 xml:space="preserve">1) использования механизмов государственно-частного партнерства (собственных или кредитных средств инвесторов, </w:t>
      </w:r>
      <w:proofErr w:type="gramStart"/>
      <w:r w:rsidRPr="00D97811">
        <w:t>привлеченных</w:t>
      </w:r>
      <w:proofErr w:type="gramEnd"/>
      <w:r w:rsidRPr="00D97811">
        <w:t xml:space="preserve"> в том числе по концессионным соглашениям, направляемых на финансирование расходов капитального характера, связанных со строительством (реконструкцией) инженерной инфраструктуры сел);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2) собственных и привлеченных, в том числе кредитных, средств сельскохозяйственных товаропроизводителей (далее – СХТП), затраченных на реализацию программных мероприятий, предусматривающих субсидирование части затрат;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3)</w:t>
      </w:r>
      <w:r w:rsidRPr="00D97811">
        <w:rPr>
          <w:lang w:val="en-US"/>
        </w:rPr>
        <w:t> </w:t>
      </w:r>
      <w:r w:rsidRPr="00D97811">
        <w:t>средств населения при долевом участии граждан в строительстве (реконструкции) объектов социальной и инженерной инфраструктуры.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Привлечение средств из внебюджетных источников предполагается в порядке и на условиях, предусмотренных законодательством.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3. Для оценки выполнения мероприятий подпрограммы при установленных объемах финансирования применяются следующие целевые индикаторы: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1</w:t>
      </w:r>
      <w:r w:rsidRPr="00D97811">
        <w:t>)</w:t>
      </w:r>
      <w:r w:rsidRPr="00D97811">
        <w:rPr>
          <w:lang w:val="en-US"/>
        </w:rPr>
        <w:t> </w:t>
      </w:r>
      <w:r w:rsidRPr="00D97811">
        <w:t>количество реализованных общественно значимых проектов по благоустройству территорий (единица измерения – единиц).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Средства поддержки предоставляются на реализацию общественно значимых проектов по благоустройству территорий по следующим приоритетным направлениям:</w:t>
      </w:r>
    </w:p>
    <w:p w:rsidR="00A40CCE" w:rsidRPr="00D97811" w:rsidRDefault="00A40CCE" w:rsidP="00A40CCE">
      <w:pPr>
        <w:ind w:firstLine="709"/>
        <w:jc w:val="both"/>
      </w:pPr>
      <w:r w:rsidRPr="00D97811">
        <w:t>-</w:t>
      </w:r>
      <w:r w:rsidRPr="00D97811">
        <w:rPr>
          <w:lang w:val="en-US"/>
        </w:rPr>
        <w:t> </w:t>
      </w:r>
      <w:r w:rsidRPr="00D97811">
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A40CCE" w:rsidRPr="00D97811" w:rsidRDefault="00A40CCE" w:rsidP="00A40CCE">
      <w:pPr>
        <w:ind w:firstLine="708"/>
        <w:jc w:val="both"/>
      </w:pPr>
      <w:r w:rsidRPr="00D97811">
        <w:t>-</w:t>
      </w:r>
      <w:r w:rsidRPr="00D97811">
        <w:rPr>
          <w:lang w:val="en-US"/>
        </w:rPr>
        <w:t> </w:t>
      </w:r>
      <w:r w:rsidRPr="00D97811">
        <w:t>организация пешеходных коммуникаций, в том числе тротуаров, аллей, дорожек, тропинок;</w:t>
      </w:r>
    </w:p>
    <w:p w:rsidR="00A40CCE" w:rsidRPr="00D97811" w:rsidRDefault="00A40CCE" w:rsidP="00A40CCE">
      <w:pPr>
        <w:ind w:right="20" w:firstLine="708"/>
        <w:jc w:val="both"/>
      </w:pPr>
      <w:r w:rsidRPr="00D97811">
        <w:t>-</w:t>
      </w:r>
      <w:r w:rsidRPr="00D97811">
        <w:rPr>
          <w:lang w:val="en-US"/>
        </w:rPr>
        <w:t> </w:t>
      </w:r>
      <w:r w:rsidRPr="00D97811">
        <w:t>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A40CCE" w:rsidRPr="00D97811" w:rsidRDefault="00A40CCE" w:rsidP="00A40CCE">
      <w:pPr>
        <w:ind w:firstLine="708"/>
        <w:jc w:val="both"/>
      </w:pPr>
      <w:r w:rsidRPr="00D97811">
        <w:t>- организация ливневых стоков;</w:t>
      </w:r>
    </w:p>
    <w:p w:rsidR="00A40CCE" w:rsidRPr="00D97811" w:rsidRDefault="00A40CCE" w:rsidP="00A40CCE">
      <w:pPr>
        <w:ind w:right="20" w:firstLine="708"/>
        <w:jc w:val="both"/>
      </w:pPr>
      <w:r w:rsidRPr="00D97811">
        <w:t xml:space="preserve">- обустройство общественных колодцев и водоразборных колонок; </w:t>
      </w:r>
    </w:p>
    <w:p w:rsidR="00A40CCE" w:rsidRPr="00D97811" w:rsidRDefault="00A40CCE" w:rsidP="00A40CCE">
      <w:pPr>
        <w:ind w:right="20" w:firstLine="708"/>
        <w:jc w:val="both"/>
      </w:pPr>
      <w:r w:rsidRPr="00D97811">
        <w:t>- обустройство площадок накопления твердых коммунальных отходов;</w:t>
      </w:r>
    </w:p>
    <w:p w:rsidR="00A40CCE" w:rsidRPr="00D97811" w:rsidRDefault="00A40CCE" w:rsidP="00A40CCE">
      <w:pPr>
        <w:ind w:firstLine="708"/>
        <w:jc w:val="both"/>
      </w:pPr>
      <w:r w:rsidRPr="00D97811">
        <w:t>-</w:t>
      </w:r>
      <w:r w:rsidRPr="00D97811">
        <w:rPr>
          <w:lang w:val="en-US"/>
        </w:rPr>
        <w:t> </w:t>
      </w:r>
      <w:r w:rsidRPr="00D97811">
        <w:t>сохранение и восстановление природных ландшафтов и историко-культурных памятников.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Значение целевого индикатора определяется на основании данных мониторинга;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2</w:t>
      </w:r>
      <w:r w:rsidRPr="00D97811">
        <w:t>)</w:t>
      </w:r>
      <w:r w:rsidRPr="00D97811">
        <w:rPr>
          <w:lang w:val="en-US"/>
        </w:rPr>
        <w:t> </w:t>
      </w:r>
      <w:r w:rsidRPr="00D97811">
        <w:t>площадь автомобильных дорог местного значения, в отношении которых произведен капитальный ремонт, ремонт (единица измерения – тыс. кв.м).</w:t>
      </w:r>
    </w:p>
    <w:p w:rsidR="00A40CCE" w:rsidRPr="00D97811" w:rsidRDefault="00A40CCE" w:rsidP="00A40CCE">
      <w:pPr>
        <w:autoSpaceDE w:val="0"/>
        <w:autoSpaceDN w:val="0"/>
        <w:adjustRightInd w:val="0"/>
        <w:ind w:firstLine="709"/>
        <w:jc w:val="both"/>
      </w:pPr>
      <w:r w:rsidRPr="00D97811">
        <w:t>Значение целевого индикатора определяется на основании данных мониторинга;</w:t>
      </w:r>
    </w:p>
    <w:p w:rsidR="00A40CCE" w:rsidRPr="00D97811" w:rsidRDefault="00A40CCE" w:rsidP="00A40CCE">
      <w:pPr>
        <w:autoSpaceDE w:val="0"/>
        <w:autoSpaceDN w:val="0"/>
        <w:adjustRightInd w:val="0"/>
        <w:ind w:firstLine="709"/>
        <w:jc w:val="both"/>
      </w:pPr>
      <w:r w:rsidRPr="00D97811">
        <w:lastRenderedPageBreak/>
        <w:t>на основании данных мониторинга;</w:t>
      </w:r>
    </w:p>
    <w:p w:rsidR="00A40CCE" w:rsidRPr="00D97811" w:rsidRDefault="00A40CCE" w:rsidP="00A40CCE">
      <w:pPr>
        <w:autoSpaceDE w:val="0"/>
        <w:autoSpaceDN w:val="0"/>
        <w:adjustRightInd w:val="0"/>
        <w:ind w:firstLine="709"/>
        <w:jc w:val="both"/>
      </w:pPr>
      <w:r w:rsidRPr="00D97811">
        <w:t>Исходные данные для расчета целевого индикатора определяются по данным мониторинга;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VII. Ожидаемые результаты реализации подпрограммы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935C41" w:rsidRDefault="00A40CCE" w:rsidP="00A40CCE">
      <w:pPr>
        <w:widowControl w:val="0"/>
        <w:autoSpaceDE w:val="0"/>
        <w:autoSpaceDN w:val="0"/>
        <w:adjustRightInd w:val="0"/>
        <w:ind w:firstLine="720"/>
        <w:jc w:val="both"/>
      </w:pPr>
      <w:r>
        <w:t>1</w:t>
      </w:r>
      <w:r w:rsidRPr="00935C41">
        <w:t xml:space="preserve">) </w:t>
      </w:r>
      <w:r w:rsidRPr="00D97811">
        <w:t>количество реализованных общественно значимых проектов по благоустройству территорий (единица измерения – единиц)</w:t>
      </w:r>
      <w:r w:rsidRPr="00935C41">
        <w:t>.</w:t>
      </w:r>
    </w:p>
    <w:p w:rsidR="00A40CCE" w:rsidRPr="00935C41" w:rsidRDefault="00A40CCE" w:rsidP="00A40CCE">
      <w:pPr>
        <w:autoSpaceDE w:val="0"/>
        <w:autoSpaceDN w:val="0"/>
        <w:adjustRightInd w:val="0"/>
        <w:ind w:firstLine="720"/>
        <w:jc w:val="both"/>
      </w:pPr>
      <w:r>
        <w:t>2</w:t>
      </w:r>
      <w:r w:rsidRPr="00935C41">
        <w:t>) П</w:t>
      </w:r>
      <w:r>
        <w:t xml:space="preserve">лощадь </w:t>
      </w:r>
      <w:r w:rsidRPr="00935C41">
        <w:t xml:space="preserve">отремонтированных автомобильных дорог в </w:t>
      </w:r>
      <w:r>
        <w:t xml:space="preserve">сельском поселении </w:t>
      </w:r>
      <w:r w:rsidRPr="00935C41">
        <w:t xml:space="preserve"> (</w:t>
      </w:r>
      <w:r>
        <w:t>тыс.кв.м.</w:t>
      </w:r>
      <w:r w:rsidRPr="00935C41">
        <w:t>).</w:t>
      </w:r>
    </w:p>
    <w:p w:rsidR="00A40CCE" w:rsidRPr="00935C41" w:rsidRDefault="00A40CCE" w:rsidP="00A40CCE">
      <w:pPr>
        <w:autoSpaceDE w:val="0"/>
        <w:autoSpaceDN w:val="0"/>
        <w:adjustRightInd w:val="0"/>
        <w:ind w:firstLine="720"/>
        <w:jc w:val="both"/>
      </w:pPr>
      <w:r w:rsidRPr="00935C41">
        <w:t>Значение целевого индикатора определяется на основании данных статистического наблюдения.</w:t>
      </w:r>
    </w:p>
    <w:p w:rsidR="00A40CCE" w:rsidRPr="00935C41" w:rsidRDefault="00A40CCE" w:rsidP="00A40CCE">
      <w:pPr>
        <w:autoSpaceDE w:val="0"/>
        <w:autoSpaceDN w:val="0"/>
        <w:adjustRightInd w:val="0"/>
        <w:ind w:firstLine="720"/>
        <w:jc w:val="both"/>
      </w:pPr>
      <w:r w:rsidRPr="00935C41">
        <w:t xml:space="preserve">Значения ожидаемых </w:t>
      </w:r>
      <w:hyperlink r:id="rId7" w:history="1">
        <w:r w:rsidRPr="00935C41">
          <w:t>результатов</w:t>
        </w:r>
      </w:hyperlink>
      <w:r w:rsidRPr="00935C41">
        <w:t xml:space="preserve"> реализации подпрограммы </w:t>
      </w:r>
      <w:r w:rsidRPr="00935C41">
        <w:rPr>
          <w:bCs/>
        </w:rPr>
        <w:t>по годам, а также по итогам реализации подпрограммы</w:t>
      </w:r>
      <w:r w:rsidRPr="00935C41">
        <w:t xml:space="preserve"> приведены в приложении к настоящей Программе.</w:t>
      </w:r>
    </w:p>
    <w:p w:rsidR="00A40CCE" w:rsidRPr="00935C41" w:rsidRDefault="00A40CCE" w:rsidP="00A40CCE">
      <w:pPr>
        <w:autoSpaceDE w:val="0"/>
        <w:autoSpaceDN w:val="0"/>
        <w:adjustRightInd w:val="0"/>
        <w:ind w:firstLine="720"/>
        <w:jc w:val="both"/>
      </w:pPr>
      <w:r>
        <w:t>3</w:t>
      </w:r>
      <w:r w:rsidRPr="00935C41">
        <w:t>) Количество созданных новых рабочих мест на селе при реализации инвестиц</w:t>
      </w:r>
      <w:r w:rsidRPr="00935C41">
        <w:t>и</w:t>
      </w:r>
      <w:r w:rsidRPr="00935C41">
        <w:t xml:space="preserve">онных проектов, места. </w:t>
      </w:r>
    </w:p>
    <w:p w:rsidR="00A40CCE" w:rsidRDefault="00A40CCE" w:rsidP="00A40CCE">
      <w:pPr>
        <w:autoSpaceDE w:val="0"/>
        <w:autoSpaceDN w:val="0"/>
        <w:adjustRightInd w:val="0"/>
        <w:ind w:firstLine="720"/>
        <w:jc w:val="both"/>
      </w:pPr>
      <w:r w:rsidRPr="00935C41">
        <w:t>Показатель количество созданных новых рабочих мест на селе при реализации и</w:t>
      </w:r>
      <w:r w:rsidRPr="00935C41">
        <w:t>н</w:t>
      </w:r>
      <w:r w:rsidRPr="00935C41">
        <w:t xml:space="preserve">вестиционных проектов определяется по данным мониторинга Администрации </w:t>
      </w:r>
      <w:proofErr w:type="spellStart"/>
      <w:r>
        <w:t>Заринского</w:t>
      </w:r>
      <w:proofErr w:type="spellEnd"/>
      <w:r>
        <w:t xml:space="preserve"> сельского поселения</w:t>
      </w:r>
      <w:r w:rsidRPr="00935C41">
        <w:t xml:space="preserve"> Марьяно</w:t>
      </w:r>
      <w:r w:rsidRPr="00935C41">
        <w:t>в</w:t>
      </w:r>
      <w:r w:rsidRPr="00935C41">
        <w:t>ского муниципального района.</w:t>
      </w:r>
    </w:p>
    <w:p w:rsidR="00A40CCE" w:rsidRPr="00935C4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IX. Описание системы управления реализацией подпрограммы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>
        <w:t>14</w:t>
      </w:r>
      <w:r w:rsidRPr="00D97811">
        <w:t>. 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</w:t>
      </w:r>
    </w:p>
    <w:p w:rsidR="00A40CCE" w:rsidRPr="00D97811" w:rsidRDefault="00A40CCE" w:rsidP="00A40CCE">
      <w:pPr>
        <w:autoSpaceDE w:val="0"/>
        <w:autoSpaceDN w:val="0"/>
        <w:adjustRightInd w:val="0"/>
        <w:ind w:firstLine="720"/>
        <w:jc w:val="both"/>
      </w:pPr>
      <w:r w:rsidRPr="00D97811">
        <w:t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исполнитель государственной программы.</w:t>
      </w:r>
    </w:p>
    <w:p w:rsidR="00A40CCE" w:rsidRPr="00D97811" w:rsidRDefault="00A40CCE" w:rsidP="00A40CCE">
      <w:pPr>
        <w:autoSpaceDE w:val="0"/>
        <w:autoSpaceDN w:val="0"/>
        <w:adjustRightInd w:val="0"/>
        <w:jc w:val="center"/>
      </w:pPr>
      <w:r w:rsidRPr="00D97811">
        <w:t>_______________</w:t>
      </w:r>
    </w:p>
    <w:p w:rsidR="00A40CCE" w:rsidRDefault="00A40CCE" w:rsidP="0013592E">
      <w:pPr>
        <w:spacing w:line="360" w:lineRule="auto"/>
        <w:jc w:val="both"/>
      </w:pPr>
    </w:p>
    <w:p w:rsidR="00C30757" w:rsidRDefault="00C30757">
      <w:pPr>
        <w:rPr>
          <w:sz w:val="28"/>
          <w:szCs w:val="28"/>
        </w:rPr>
      </w:pPr>
    </w:p>
    <w:sectPr w:rsidR="00C30757" w:rsidSect="00D20794">
      <w:pgSz w:w="11906" w:h="16838"/>
      <w:pgMar w:top="568" w:right="851" w:bottom="851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420" w:hanging="4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0482734"/>
    <w:multiLevelType w:val="multilevel"/>
    <w:tmpl w:val="4EF2FC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5D"/>
    <w:rsid w:val="00000D5D"/>
    <w:rsid w:val="0013592E"/>
    <w:rsid w:val="00181480"/>
    <w:rsid w:val="004A4076"/>
    <w:rsid w:val="00A40CCE"/>
    <w:rsid w:val="00AF6181"/>
    <w:rsid w:val="00BB1734"/>
    <w:rsid w:val="00C30757"/>
    <w:rsid w:val="00CC261F"/>
    <w:rsid w:val="00CE2DF8"/>
    <w:rsid w:val="00D20794"/>
    <w:rsid w:val="00D5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8"/>
      <w:szCs w:val="28"/>
    </w:rPr>
  </w:style>
  <w:style w:type="character" w:customStyle="1" w:styleId="WW8Num2z0">
    <w:name w:val="WW8Num2z0"/>
    <w:rPr>
      <w:rFonts w:hint="default"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4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semiHidden/>
    <w:rsid w:val="00A40CCE"/>
    <w:pPr>
      <w:tabs>
        <w:tab w:val="right" w:leader="dot" w:pos="9344"/>
      </w:tabs>
      <w:suppressAutoHyphens w:val="0"/>
      <w:spacing w:before="120" w:after="120"/>
    </w:pPr>
    <w:rPr>
      <w:rFonts w:ascii="Calibri" w:hAnsi="Calibri" w:cs="Calibri"/>
      <w:b/>
      <w:bCs/>
      <w:caps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8"/>
      <w:szCs w:val="28"/>
    </w:rPr>
  </w:style>
  <w:style w:type="character" w:customStyle="1" w:styleId="WW8Num2z0">
    <w:name w:val="WW8Num2z0"/>
    <w:rPr>
      <w:rFonts w:hint="default"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4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semiHidden/>
    <w:rsid w:val="00A40CCE"/>
    <w:pPr>
      <w:tabs>
        <w:tab w:val="right" w:leader="dot" w:pos="9344"/>
      </w:tabs>
      <w:suppressAutoHyphens w:val="0"/>
      <w:spacing w:before="120" w:after="120"/>
    </w:pPr>
    <w:rPr>
      <w:rFonts w:ascii="Calibri" w:hAnsi="Calibri" w:cs="Calibri"/>
      <w:b/>
      <w:bCs/>
      <w:caps/>
      <w:noProof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9B32117A086F8E32D2E635A396ADA17D8A4DBB2BBBC0B522F75EE796D35916A992A29FB603C2F9C9AFBC0V60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4373B83F7D2939E1652B7DA948127DE54CAB8EE23A2663310D67F61BE0D89D281A57DD0BD059E1pF7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15844</CharactersWithSpaces>
  <SharedDoc>false</SharedDoc>
  <HLinks>
    <vt:vector size="18" baseType="variant">
      <vt:variant>
        <vt:i4>983129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consultantplus://offline/ref=89B32117A086F8E32D2E635A396ADA17D8A4DBB2BBBC0B522F75EE796D35916A992A29FB603C2F9C9AFBC0V607K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P1292</vt:lpwstr>
      </vt:variant>
      <vt:variant>
        <vt:i4>7274545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consultantplus://offline/ref=274373B83F7D2939E1652B7DA948127DE54CAB8EE23A2663310D67F61BE0D89D281A57DD0BD059E1pF7CI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2022-04-14T03:23:00Z</cp:lastPrinted>
  <dcterms:created xsi:type="dcterms:W3CDTF">2024-01-26T17:58:00Z</dcterms:created>
  <dcterms:modified xsi:type="dcterms:W3CDTF">2024-01-26T17:58:00Z</dcterms:modified>
</cp:coreProperties>
</file>